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875F3AD"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223057" w:rsidRPr="00223057">
        <w:rPr>
          <w:rFonts w:cs="Calibri"/>
          <w:b/>
          <w:caps/>
          <w:kern w:val="28"/>
          <w:sz w:val="20"/>
        </w:rPr>
        <w:t>POST/DYS/OR/GZ/00024/2026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2CEF1679"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 xml:space="preserve">Budowa przyłączy kablowych </w:t>
      </w:r>
      <w:proofErr w:type="spellStart"/>
      <w:r w:rsidR="000B4302" w:rsidRPr="000B4302">
        <w:rPr>
          <w:rFonts w:ascii="Calibri" w:hAnsi="Calibri" w:cs="Arial"/>
          <w:b/>
          <w:i/>
          <w:snapToGrid w:val="0"/>
          <w:color w:val="000000"/>
          <w:sz w:val="22"/>
          <w:szCs w:val="22"/>
        </w:rPr>
        <w:t>nN</w:t>
      </w:r>
      <w:proofErr w:type="spellEnd"/>
      <w:r w:rsidR="000B4302" w:rsidRPr="000B4302">
        <w:rPr>
          <w:rFonts w:ascii="Calibri" w:hAnsi="Calibri" w:cs="Arial"/>
          <w:b/>
          <w:i/>
          <w:snapToGrid w:val="0"/>
          <w:color w:val="000000"/>
          <w:sz w:val="22"/>
          <w:szCs w:val="22"/>
        </w:rPr>
        <w:t xml:space="preserve">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B7C3209"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125E98">
        <w:rPr>
          <w:rFonts w:cs="Calibri"/>
          <w:b/>
        </w:rPr>
        <w:t>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C9C4C" w14:textId="77777777" w:rsidR="00C25DB0" w:rsidRDefault="00C25DB0" w:rsidP="004A302B">
      <w:pPr>
        <w:spacing w:line="240" w:lineRule="auto"/>
      </w:pPr>
      <w:r>
        <w:separator/>
      </w:r>
    </w:p>
  </w:endnote>
  <w:endnote w:type="continuationSeparator" w:id="0">
    <w:p w14:paraId="7E703A35" w14:textId="77777777" w:rsidR="00C25DB0" w:rsidRDefault="00C25DB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A7B6D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7248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7248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2003" w14:textId="77777777" w:rsidR="00C25DB0" w:rsidRDefault="00C25DB0" w:rsidP="004A302B">
      <w:pPr>
        <w:spacing w:line="240" w:lineRule="auto"/>
      </w:pPr>
      <w:r>
        <w:separator/>
      </w:r>
    </w:p>
  </w:footnote>
  <w:footnote w:type="continuationSeparator" w:id="0">
    <w:p w14:paraId="054CCB77" w14:textId="77777777" w:rsidR="00C25DB0" w:rsidRDefault="00C25DB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5160104">
    <w:abstractNumId w:val="25"/>
  </w:num>
  <w:num w:numId="2" w16cid:durableId="1335917049">
    <w:abstractNumId w:val="10"/>
  </w:num>
  <w:num w:numId="3" w16cid:durableId="1141459021">
    <w:abstractNumId w:val="4"/>
  </w:num>
  <w:num w:numId="4" w16cid:durableId="311175256">
    <w:abstractNumId w:val="44"/>
  </w:num>
  <w:num w:numId="5" w16cid:durableId="754283737">
    <w:abstractNumId w:val="22"/>
  </w:num>
  <w:num w:numId="6" w16cid:durableId="719669255">
    <w:abstractNumId w:val="16"/>
  </w:num>
  <w:num w:numId="7" w16cid:durableId="1276329781">
    <w:abstractNumId w:val="32"/>
  </w:num>
  <w:num w:numId="8" w16cid:durableId="587038528">
    <w:abstractNumId w:val="53"/>
  </w:num>
  <w:num w:numId="9" w16cid:durableId="927353241">
    <w:abstractNumId w:val="14"/>
  </w:num>
  <w:num w:numId="10" w16cid:durableId="2008438910">
    <w:abstractNumId w:val="39"/>
  </w:num>
  <w:num w:numId="11" w16cid:durableId="64299620">
    <w:abstractNumId w:val="27"/>
  </w:num>
  <w:num w:numId="12" w16cid:durableId="595988845">
    <w:abstractNumId w:val="21"/>
  </w:num>
  <w:num w:numId="13" w16cid:durableId="1941640103">
    <w:abstractNumId w:val="11"/>
  </w:num>
  <w:num w:numId="14" w16cid:durableId="574433601">
    <w:abstractNumId w:val="30"/>
  </w:num>
  <w:num w:numId="15" w16cid:durableId="1204558713">
    <w:abstractNumId w:val="42"/>
  </w:num>
  <w:num w:numId="16" w16cid:durableId="1452939253">
    <w:abstractNumId w:val="38"/>
  </w:num>
  <w:num w:numId="17" w16cid:durableId="1563902317">
    <w:abstractNumId w:val="54"/>
  </w:num>
  <w:num w:numId="18" w16cid:durableId="1107385427">
    <w:abstractNumId w:val="19"/>
  </w:num>
  <w:num w:numId="19" w16cid:durableId="2117213270">
    <w:abstractNumId w:val="6"/>
  </w:num>
  <w:num w:numId="20" w16cid:durableId="1719740213">
    <w:abstractNumId w:val="35"/>
  </w:num>
  <w:num w:numId="21" w16cid:durableId="701588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327876">
    <w:abstractNumId w:val="8"/>
  </w:num>
  <w:num w:numId="23" w16cid:durableId="419106268">
    <w:abstractNumId w:val="56"/>
  </w:num>
  <w:num w:numId="24" w16cid:durableId="2019379834">
    <w:abstractNumId w:val="9"/>
  </w:num>
  <w:num w:numId="25" w16cid:durableId="550071034">
    <w:abstractNumId w:val="23"/>
  </w:num>
  <w:num w:numId="26" w16cid:durableId="43406128">
    <w:abstractNumId w:val="15"/>
  </w:num>
  <w:num w:numId="27" w16cid:durableId="1910730681">
    <w:abstractNumId w:val="26"/>
  </w:num>
  <w:num w:numId="28" w16cid:durableId="1474981960">
    <w:abstractNumId w:val="7"/>
  </w:num>
  <w:num w:numId="29" w16cid:durableId="1205173664">
    <w:abstractNumId w:val="24"/>
  </w:num>
  <w:num w:numId="30" w16cid:durableId="892698527">
    <w:abstractNumId w:val="33"/>
  </w:num>
  <w:num w:numId="31" w16cid:durableId="1447044964">
    <w:abstractNumId w:val="31"/>
  </w:num>
  <w:num w:numId="32" w16cid:durableId="203642404">
    <w:abstractNumId w:val="37"/>
  </w:num>
  <w:num w:numId="33" w16cid:durableId="908274684">
    <w:abstractNumId w:val="41"/>
  </w:num>
  <w:num w:numId="34" w16cid:durableId="1542783450">
    <w:abstractNumId w:val="17"/>
  </w:num>
  <w:num w:numId="35" w16cid:durableId="533688379">
    <w:abstractNumId w:val="20"/>
  </w:num>
  <w:num w:numId="36" w16cid:durableId="180557797">
    <w:abstractNumId w:val="3"/>
  </w:num>
  <w:num w:numId="37" w16cid:durableId="1159923240">
    <w:abstractNumId w:val="50"/>
  </w:num>
  <w:num w:numId="38" w16cid:durableId="2975277">
    <w:abstractNumId w:val="46"/>
  </w:num>
  <w:num w:numId="39" w16cid:durableId="1873376487">
    <w:abstractNumId w:val="55"/>
  </w:num>
  <w:num w:numId="40" w16cid:durableId="618994209">
    <w:abstractNumId w:val="45"/>
  </w:num>
  <w:num w:numId="41" w16cid:durableId="22754493">
    <w:abstractNumId w:val="36"/>
  </w:num>
  <w:num w:numId="42" w16cid:durableId="88232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295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36993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0380211">
    <w:abstractNumId w:val="52"/>
  </w:num>
  <w:num w:numId="46" w16cid:durableId="56827003">
    <w:abstractNumId w:val="49"/>
  </w:num>
  <w:num w:numId="47" w16cid:durableId="1577088635">
    <w:abstractNumId w:val="47"/>
  </w:num>
  <w:num w:numId="48" w16cid:durableId="2112314715">
    <w:abstractNumId w:val="51"/>
  </w:num>
  <w:num w:numId="49" w16cid:durableId="1893038183">
    <w:abstractNumId w:val="29"/>
  </w:num>
  <w:num w:numId="50" w16cid:durableId="787747231">
    <w:abstractNumId w:val="40"/>
  </w:num>
  <w:num w:numId="51" w16cid:durableId="958681786">
    <w:abstractNumId w:val="43"/>
  </w:num>
  <w:num w:numId="52" w16cid:durableId="151633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8194046">
    <w:abstractNumId w:val="18"/>
  </w:num>
  <w:num w:numId="54" w16cid:durableId="1558932518">
    <w:abstractNumId w:val="48"/>
  </w:num>
  <w:num w:numId="55" w16cid:durableId="227225654">
    <w:abstractNumId w:val="28"/>
  </w:num>
  <w:num w:numId="56" w16cid:durableId="922223101">
    <w:abstractNumId w:val="34"/>
  </w:num>
  <w:num w:numId="57" w16cid:durableId="1617523539">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5E98"/>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57"/>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C03"/>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089"/>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3D9"/>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1D54"/>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E1E"/>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4968"/>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0E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7D6"/>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DB0"/>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48A"/>
    <w:rsid w:val="00E72C6A"/>
    <w:rsid w:val="00E72D69"/>
    <w:rsid w:val="00E731A1"/>
    <w:rsid w:val="00E750CB"/>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20F"/>
    <w:rsid w:val="00F0450D"/>
    <w:rsid w:val="00F1028B"/>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bcbddcf11e32bc310cc72033394619f8</dmsv2SWPP2SumMD5>
    <dmsv2BaseMoved xmlns="http://schemas.microsoft.com/sharepoint/v3">false</dmsv2BaseMoved>
    <dmsv2BaseIsSensitive xmlns="http://schemas.microsoft.com/sharepoint/v3">true</dmsv2BaseIsSensitive>
    <dmsv2SWPP2IDSWPP2 xmlns="http://schemas.microsoft.com/sharepoint/v3">700657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23921146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JEUP5JKVCYQC-1440096624-18861</_dlc_DocId>
    <_dlc_DocIdUrl xmlns="a19cb1c7-c5c7-46d4-85ae-d83685407bba">
      <Url>https://swpp2.dms.gkpge.pl/sites/41/_layouts/15/DocIdRedir.aspx?ID=JEUP5JKVCYQC-1440096624-18861</Url>
      <Description>JEUP5JKVCYQC-1440096624-18861</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05097013-B030-4163-B5DF-674DEF410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89F7570-8EAD-4225-9AF1-9A0F53225B8A}">
  <ds:schemaRefs>
    <ds:schemaRef ds:uri="http://schemas.openxmlformats.org/officeDocument/2006/bibliography"/>
  </ds:schemaRefs>
</ds:datastoreItem>
</file>

<file path=customXml/itemProps4.xml><?xml version="1.0" encoding="utf-8"?>
<ds:datastoreItem xmlns:ds="http://schemas.openxmlformats.org/officeDocument/2006/customXml" ds:itemID="{CD2B83B5-C4F2-4432-A30D-D3435952A978}">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2020-02-27T07:25:00Z</cp:lastPrinted>
  <dcterms:created xsi:type="dcterms:W3CDTF">2026-01-11T21:10:00Z</dcterms:created>
  <dcterms:modified xsi:type="dcterms:W3CDTF">2026-01-11T21:10:00Z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9a804fea-4797-43e0-8e44-5b8b4c21b75b</vt:lpwstr>
  </property>
</Properties>
</file>